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8FC43" w14:textId="77777777" w:rsidR="00C97E15" w:rsidRDefault="00C97E15">
      <w:pPr>
        <w:pStyle w:val="Corpotesto"/>
        <w:spacing w:before="2"/>
        <w:rPr>
          <w:sz w:val="19"/>
        </w:rPr>
      </w:pPr>
    </w:p>
    <w:p w14:paraId="5F8291AC" w14:textId="77777777" w:rsidR="00C97E15" w:rsidRDefault="00792D98">
      <w:pPr>
        <w:pStyle w:val="Titolo1"/>
        <w:spacing w:before="90"/>
      </w:pPr>
      <w:r>
        <w:t xml:space="preserve">All. </w:t>
      </w:r>
      <w:proofErr w:type="spellStart"/>
      <w:r>
        <w:t>Ib</w:t>
      </w:r>
      <w:proofErr w:type="spellEnd"/>
    </w:p>
    <w:p w14:paraId="2F1B4C93" w14:textId="77777777" w:rsidR="00C97E15" w:rsidRDefault="00792D98">
      <w:pPr>
        <w:spacing w:before="137" w:line="360" w:lineRule="auto"/>
        <w:ind w:left="1084" w:right="1097"/>
        <w:jc w:val="center"/>
        <w:rPr>
          <w:b/>
          <w:sz w:val="24"/>
        </w:rPr>
      </w:pPr>
      <w:r>
        <w:rPr>
          <w:b/>
          <w:sz w:val="24"/>
        </w:rPr>
        <w:t>AUTODICHIARAZIONE DI ASSENZA DI CONFLITTO DI INTERESSI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DEI PARTECIPANTI ALLA PROCEDURA DI GARA</w:t>
      </w:r>
    </w:p>
    <w:p w14:paraId="45557C1E" w14:textId="77777777" w:rsidR="00C97E15" w:rsidRDefault="00792D98">
      <w:pPr>
        <w:pStyle w:val="Titolo1"/>
      </w:pPr>
      <w:r>
        <w:t>NELL’AMBITO</w:t>
      </w:r>
      <w:r>
        <w:rPr>
          <w:spacing w:val="-4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INTERVENTI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VALERE</w:t>
      </w:r>
      <w:r>
        <w:rPr>
          <w:spacing w:val="-4"/>
        </w:rPr>
        <w:t xml:space="preserve"> </w:t>
      </w:r>
      <w:r>
        <w:t>SUL</w:t>
      </w:r>
      <w:r>
        <w:rPr>
          <w:spacing w:val="-3"/>
        </w:rPr>
        <w:t xml:space="preserve"> </w:t>
      </w:r>
      <w:r>
        <w:t>PNRR</w:t>
      </w:r>
    </w:p>
    <w:p w14:paraId="6E0D48D3" w14:textId="77777777" w:rsidR="004B0D03" w:rsidRDefault="004B0D03" w:rsidP="004B0D03">
      <w:pPr>
        <w:pStyle w:val="Corpotesto"/>
        <w:rPr>
          <w:b/>
          <w:sz w:val="26"/>
        </w:rPr>
      </w:pPr>
    </w:p>
    <w:p w14:paraId="52831B3C" w14:textId="77777777" w:rsidR="005016EB" w:rsidRDefault="005016EB" w:rsidP="004B0D03">
      <w:pPr>
        <w:pStyle w:val="Corpotesto"/>
        <w:rPr>
          <w:b/>
          <w:sz w:val="26"/>
        </w:rPr>
      </w:pPr>
    </w:p>
    <w:p w14:paraId="6BEE4994" w14:textId="77777777" w:rsidR="005016EB" w:rsidRDefault="005016EB" w:rsidP="004B0D03">
      <w:pPr>
        <w:pStyle w:val="Corpotesto"/>
        <w:rPr>
          <w:b/>
          <w:sz w:val="26"/>
        </w:rPr>
      </w:pPr>
    </w:p>
    <w:p w14:paraId="4EB25C4A" w14:textId="77777777" w:rsidR="005016EB" w:rsidRDefault="005016EB" w:rsidP="004B0D03">
      <w:pPr>
        <w:pStyle w:val="Corpotesto"/>
        <w:rPr>
          <w:b/>
          <w:sz w:val="26"/>
        </w:rPr>
      </w:pPr>
    </w:p>
    <w:p w14:paraId="0EAFB1BA" w14:textId="77777777" w:rsidR="004B0D03" w:rsidRDefault="004B0D03" w:rsidP="004B0D03">
      <w:pPr>
        <w:tabs>
          <w:tab w:val="left" w:pos="5335"/>
          <w:tab w:val="left" w:pos="7781"/>
        </w:tabs>
        <w:ind w:left="298"/>
        <w:jc w:val="center"/>
        <w:rPr>
          <w:sz w:val="20"/>
        </w:rPr>
      </w:pPr>
      <w:r w:rsidRPr="00032A91">
        <w:rPr>
          <w:sz w:val="20"/>
        </w:rPr>
        <w:t xml:space="preserve">PROCEDURA DI GARA </w:t>
      </w:r>
    </w:p>
    <w:p w14:paraId="0541F5C7" w14:textId="77777777" w:rsidR="004B0D03" w:rsidRPr="002F2BCF" w:rsidRDefault="004B0D03" w:rsidP="004B0D03">
      <w:pPr>
        <w:spacing w:after="240" w:line="276" w:lineRule="auto"/>
        <w:jc w:val="center"/>
        <w:rPr>
          <w:b/>
          <w:bCs/>
          <w:i/>
          <w:iCs/>
        </w:rPr>
      </w:pPr>
      <w:bookmarkStart w:id="0" w:name="_Hlk124342661"/>
      <w:r w:rsidRPr="001E0F5B">
        <w:rPr>
          <w:b/>
          <w:i/>
          <w:iCs/>
        </w:rPr>
        <w:t xml:space="preserve">SERVIZI DI COLLAUDO TECNICO AMMINISTRATIVO, COLLAUDO STATICO, COLLAUDO TECNICO FUNZIONALE DEGLI IMPIANTI E REDAZIONE DELL’ATTESTATO DI PRESTAZIONE ENERGETICA  </w:t>
      </w:r>
    </w:p>
    <w:bookmarkEnd w:id="0"/>
    <w:p w14:paraId="4E7E9887" w14:textId="77777777" w:rsidR="004B0D03" w:rsidRDefault="004B0D03" w:rsidP="004B0D03">
      <w:pPr>
        <w:tabs>
          <w:tab w:val="left" w:pos="5335"/>
          <w:tab w:val="left" w:pos="7781"/>
        </w:tabs>
        <w:ind w:left="298"/>
        <w:jc w:val="center"/>
        <w:rPr>
          <w:sz w:val="20"/>
        </w:rPr>
      </w:pPr>
      <w:r>
        <w:rPr>
          <w:sz w:val="20"/>
        </w:rPr>
        <w:t>AFEERENTI ALL’</w:t>
      </w:r>
      <w:r w:rsidRPr="00032A91">
        <w:rPr>
          <w:sz w:val="20"/>
        </w:rPr>
        <w:t>APPALTO INTEGRATO</w:t>
      </w:r>
      <w:r>
        <w:rPr>
          <w:sz w:val="20"/>
        </w:rPr>
        <w:t xml:space="preserve"> </w:t>
      </w:r>
      <w:r w:rsidRPr="00032A91">
        <w:rPr>
          <w:sz w:val="20"/>
        </w:rPr>
        <w:t>PER LA PROGETTAZIONE ESECUTIVA E L’ESECUZIONE DEI LAVORI AFFERENTI ALLA REALIZZAZIONE DELLA NUOVA LINEA TRANVIARIA SIR2 E DEL SISTEMA SMART – LOTTO 1 TRATTA OVEST RUBANO-PADOVA. INTERVENTO FINANZIATO DALL’UNIONE EUROPEA – NEXT GENERATION EU – M2C2- 4.2 SVILUPPO TRASPORTO RAPIDO DI MASSA</w:t>
      </w:r>
    </w:p>
    <w:p w14:paraId="69AE4696" w14:textId="14BC57DC" w:rsidR="004B0D03" w:rsidRPr="007A5A48" w:rsidRDefault="004B0D03" w:rsidP="004B0D03">
      <w:pPr>
        <w:tabs>
          <w:tab w:val="left" w:pos="6753"/>
        </w:tabs>
        <w:spacing w:before="116"/>
        <w:ind w:left="298"/>
        <w:jc w:val="center"/>
        <w:rPr>
          <w:sz w:val="20"/>
          <w:u w:val="single"/>
        </w:rPr>
      </w:pPr>
      <w:r>
        <w:rPr>
          <w:sz w:val="20"/>
        </w:rPr>
        <w:t>SOGGETTO</w:t>
      </w:r>
      <w:r>
        <w:rPr>
          <w:spacing w:val="-7"/>
          <w:sz w:val="20"/>
        </w:rPr>
        <w:t xml:space="preserve"> </w:t>
      </w:r>
      <w:r>
        <w:rPr>
          <w:sz w:val="20"/>
        </w:rPr>
        <w:t>ATTUATORE</w:t>
      </w:r>
      <w:r>
        <w:rPr>
          <w:spacing w:val="-2"/>
          <w:sz w:val="20"/>
        </w:rPr>
        <w:t xml:space="preserve"> </w:t>
      </w:r>
      <w:r w:rsidRPr="00CB042C">
        <w:rPr>
          <w:caps/>
          <w:sz w:val="20"/>
          <w:u w:val="single"/>
        </w:rPr>
        <w:t>Comune di Padova-Aps Holding S.p.a. (soggetto Subattuatore)</w:t>
      </w:r>
    </w:p>
    <w:p w14:paraId="5DD6D6A3" w14:textId="77777777" w:rsidR="004B0D03" w:rsidRDefault="004B0D03" w:rsidP="004B0D03">
      <w:pPr>
        <w:tabs>
          <w:tab w:val="left" w:pos="3580"/>
          <w:tab w:val="left" w:pos="6625"/>
        </w:tabs>
        <w:spacing w:before="116"/>
        <w:ind w:left="242"/>
        <w:jc w:val="center"/>
        <w:rPr>
          <w:sz w:val="20"/>
        </w:rPr>
      </w:pPr>
      <w:r w:rsidRPr="004B5808">
        <w:rPr>
          <w:sz w:val="20"/>
        </w:rPr>
        <w:t>CUP H94I19000130004</w:t>
      </w:r>
      <w:r>
        <w:rPr>
          <w:sz w:val="20"/>
        </w:rPr>
        <w:t xml:space="preserve"> CIG</w:t>
      </w:r>
      <w:r>
        <w:rPr>
          <w:spacing w:val="-2"/>
          <w:sz w:val="20"/>
        </w:rPr>
        <w:t xml:space="preserve"> _______________________</w:t>
      </w:r>
    </w:p>
    <w:p w14:paraId="60FC87AA" w14:textId="77777777" w:rsidR="00C97E15" w:rsidRDefault="00C97E15">
      <w:pPr>
        <w:pStyle w:val="Corpotesto"/>
        <w:spacing w:before="9"/>
        <w:rPr>
          <w:sz w:val="19"/>
        </w:rPr>
      </w:pPr>
    </w:p>
    <w:p w14:paraId="321CD440" w14:textId="77777777" w:rsidR="005016EB" w:rsidRDefault="005016EB">
      <w:pPr>
        <w:pStyle w:val="Corpotesto"/>
        <w:spacing w:before="9"/>
        <w:rPr>
          <w:sz w:val="19"/>
        </w:rPr>
      </w:pPr>
    </w:p>
    <w:p w14:paraId="134C2EBB" w14:textId="77777777" w:rsidR="005016EB" w:rsidRDefault="005016EB">
      <w:pPr>
        <w:pStyle w:val="Corpotesto"/>
        <w:spacing w:before="9"/>
        <w:rPr>
          <w:sz w:val="19"/>
        </w:rPr>
      </w:pPr>
    </w:p>
    <w:p w14:paraId="3B65FDD8" w14:textId="77777777" w:rsidR="005016EB" w:rsidRDefault="005016EB">
      <w:pPr>
        <w:pStyle w:val="Corpotesto"/>
        <w:spacing w:before="9"/>
        <w:rPr>
          <w:sz w:val="19"/>
        </w:rPr>
      </w:pPr>
    </w:p>
    <w:p w14:paraId="5FEF852F" w14:textId="77777777" w:rsidR="005016EB" w:rsidRDefault="005016EB">
      <w:pPr>
        <w:pStyle w:val="Corpotesto"/>
        <w:spacing w:before="9"/>
        <w:rPr>
          <w:sz w:val="19"/>
        </w:rPr>
      </w:pPr>
    </w:p>
    <w:p w14:paraId="4AE38843" w14:textId="77777777" w:rsidR="005016EB" w:rsidRDefault="005016EB">
      <w:pPr>
        <w:pStyle w:val="Corpotesto"/>
        <w:spacing w:before="9"/>
        <w:rPr>
          <w:sz w:val="19"/>
        </w:rPr>
      </w:pPr>
    </w:p>
    <w:p w14:paraId="19869B2A" w14:textId="77777777" w:rsidR="005016EB" w:rsidRDefault="005016EB">
      <w:pPr>
        <w:pStyle w:val="Corpotesto"/>
        <w:spacing w:before="9"/>
        <w:rPr>
          <w:sz w:val="19"/>
        </w:rPr>
      </w:pPr>
    </w:p>
    <w:p w14:paraId="52ED7FDD" w14:textId="33EEC38E" w:rsidR="00C97E15" w:rsidRDefault="00792D98">
      <w:pPr>
        <w:pStyle w:val="Corpotesto"/>
        <w:tabs>
          <w:tab w:val="left" w:pos="5753"/>
          <w:tab w:val="left" w:pos="8444"/>
          <w:tab w:val="left" w:pos="9685"/>
        </w:tabs>
        <w:spacing w:before="91"/>
        <w:ind w:left="112"/>
      </w:pPr>
      <w:r>
        <w:t>La/Il sottoscritta/o</w:t>
      </w:r>
      <w:r w:rsidR="00DE05E1">
        <w:rPr>
          <w:u w:val="single"/>
        </w:rPr>
        <w:t xml:space="preserve"> ing. </w:t>
      </w:r>
      <w:r>
        <w:rPr>
          <w:u w:val="single"/>
        </w:rPr>
        <w:t>_______________</w:t>
      </w:r>
      <w:r w:rsidR="004B0447">
        <w:rPr>
          <w:u w:val="single"/>
        </w:rPr>
        <w:t xml:space="preserve"> </w:t>
      </w:r>
      <w:r>
        <w:t>nata/o</w:t>
      </w:r>
      <w:r>
        <w:rPr>
          <w:spacing w:val="4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</w:p>
    <w:p w14:paraId="7C4F2BD4" w14:textId="77777777" w:rsidR="00C97E15" w:rsidRDefault="00C97E15">
      <w:pPr>
        <w:sectPr w:rsidR="00C97E15" w:rsidSect="004B5808">
          <w:headerReference w:type="default" r:id="rId7"/>
          <w:footerReference w:type="default" r:id="rId8"/>
          <w:type w:val="continuous"/>
          <w:pgSz w:w="11900" w:h="16840"/>
          <w:pgMar w:top="1934" w:right="1000" w:bottom="280" w:left="1020" w:header="0" w:footer="720" w:gutter="0"/>
          <w:pgNumType w:start="1"/>
          <w:cols w:space="720"/>
        </w:sectPr>
      </w:pPr>
    </w:p>
    <w:p w14:paraId="04516F76" w14:textId="77777777" w:rsidR="00C97E15" w:rsidRDefault="00792D98">
      <w:pPr>
        <w:pStyle w:val="Corpotesto"/>
        <w:tabs>
          <w:tab w:val="left" w:pos="468"/>
          <w:tab w:val="left" w:pos="2668"/>
        </w:tabs>
        <w:spacing w:before="126"/>
        <w:ind w:left="112"/>
      </w:pPr>
      <w:r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32DB6B1" w14:textId="77777777" w:rsidR="00C97E15" w:rsidRDefault="00792D98">
      <w:pPr>
        <w:pStyle w:val="Corpotesto"/>
        <w:tabs>
          <w:tab w:val="left" w:pos="735"/>
          <w:tab w:val="left" w:pos="5575"/>
        </w:tabs>
        <w:spacing w:before="126"/>
        <w:ind w:left="112"/>
      </w:pPr>
      <w:r>
        <w:br w:type="column"/>
      </w:r>
      <w:r>
        <w:t>C.F.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BC68050" w14:textId="77777777" w:rsidR="00C97E15" w:rsidRDefault="00792D98">
      <w:pPr>
        <w:pStyle w:val="Corpotesto"/>
        <w:tabs>
          <w:tab w:val="left" w:pos="1150"/>
        </w:tabs>
        <w:spacing w:before="126"/>
        <w:ind w:left="112"/>
      </w:pPr>
      <w:r>
        <w:br w:type="column"/>
      </w:r>
      <w:r>
        <w:t>residente</w:t>
      </w:r>
      <w:r>
        <w:tab/>
        <w:t>a</w:t>
      </w:r>
    </w:p>
    <w:p w14:paraId="19355901" w14:textId="77777777" w:rsidR="00C97E15" w:rsidRDefault="00C97E15">
      <w:pPr>
        <w:sectPr w:rsidR="00C97E15" w:rsidSect="002B0477">
          <w:type w:val="continuous"/>
          <w:pgSz w:w="11900" w:h="16840"/>
          <w:pgMar w:top="1320" w:right="1000" w:bottom="280" w:left="1020" w:header="720" w:footer="720" w:gutter="0"/>
          <w:cols w:num="3" w:space="720" w:equalWidth="0">
            <w:col w:w="2709" w:space="91"/>
            <w:col w:w="5616" w:space="90"/>
            <w:col w:w="1374"/>
          </w:cols>
        </w:sectPr>
      </w:pPr>
    </w:p>
    <w:p w14:paraId="2EA429F8" w14:textId="77777777" w:rsidR="00C97E15" w:rsidRDefault="00792D98">
      <w:pPr>
        <w:pStyle w:val="Corpotesto"/>
        <w:tabs>
          <w:tab w:val="left" w:pos="1872"/>
          <w:tab w:val="left" w:pos="3328"/>
          <w:tab w:val="left" w:pos="9755"/>
        </w:tabs>
        <w:spacing w:before="127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26"/>
        </w:rPr>
        <w:t xml:space="preserve"> </w:t>
      </w:r>
      <w:r>
        <w:rPr>
          <w:spacing w:val="13"/>
        </w:rPr>
        <w:t>(prov.</w:t>
      </w:r>
      <w:r>
        <w:rPr>
          <w:spacing w:val="13"/>
          <w:u w:val="single"/>
        </w:rPr>
        <w:tab/>
      </w:r>
      <w:r>
        <w:t>)</w:t>
      </w:r>
      <w:r>
        <w:rPr>
          <w:spacing w:val="15"/>
        </w:rPr>
        <w:t xml:space="preserve"> </w:t>
      </w:r>
      <w:r>
        <w:t>indirizzo</w:t>
      </w:r>
      <w:r>
        <w:rPr>
          <w:spacing w:val="-3"/>
        </w:rPr>
        <w:t xml:space="preserve"> </w:t>
      </w:r>
      <w:r>
        <w:t>e-mail/PEC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AEAE82E" w14:textId="77777777" w:rsidR="00C97E15" w:rsidRDefault="00792D98">
      <w:pPr>
        <w:pStyle w:val="Corpotesto"/>
        <w:tabs>
          <w:tab w:val="left" w:pos="3053"/>
          <w:tab w:val="left" w:pos="6926"/>
        </w:tabs>
        <w:spacing w:before="126"/>
        <w:ind w:left="112"/>
      </w:pPr>
      <w:r>
        <w:t>tel.</w:t>
      </w:r>
      <w:r>
        <w:rPr>
          <w:u w:val="single"/>
        </w:rPr>
        <w:tab/>
      </w:r>
      <w:r>
        <w:t>professione</w:t>
      </w:r>
      <w:r>
        <w:rPr>
          <w:u w:val="single"/>
        </w:rPr>
        <w:tab/>
      </w:r>
      <w:r>
        <w:rPr>
          <w:spacing w:val="-2"/>
        </w:rPr>
        <w:t>,</w:t>
      </w:r>
      <w:r>
        <w:rPr>
          <w:spacing w:val="-5"/>
        </w:rPr>
        <w:t xml:space="preserve"> </w:t>
      </w:r>
      <w:r>
        <w:rPr>
          <w:spacing w:val="-2"/>
        </w:rPr>
        <w:t>in</w:t>
      </w:r>
      <w:r>
        <w:rPr>
          <w:spacing w:val="-16"/>
        </w:rPr>
        <w:t xml:space="preserve"> </w:t>
      </w:r>
      <w:r>
        <w:rPr>
          <w:spacing w:val="-1"/>
        </w:rPr>
        <w:t>qualità</w:t>
      </w:r>
      <w:r>
        <w:rPr>
          <w:spacing w:val="-16"/>
        </w:rPr>
        <w:t xml:space="preserve"> </w:t>
      </w:r>
      <w:r>
        <w:rPr>
          <w:spacing w:val="-1"/>
        </w:rPr>
        <w:t>di:</w:t>
      </w:r>
    </w:p>
    <w:p w14:paraId="50DA2BCA" w14:textId="77777777" w:rsidR="00C97E15" w:rsidRDefault="00792D98">
      <w:pPr>
        <w:pStyle w:val="Paragrafoelenco"/>
        <w:numPr>
          <w:ilvl w:val="0"/>
          <w:numId w:val="2"/>
        </w:numPr>
        <w:tabs>
          <w:tab w:val="left" w:pos="832"/>
          <w:tab w:val="left" w:pos="833"/>
        </w:tabs>
        <w:spacing w:before="124"/>
        <w:ind w:hanging="361"/>
      </w:pPr>
      <w:r>
        <w:t>legale</w:t>
      </w:r>
      <w:r>
        <w:rPr>
          <w:spacing w:val="-7"/>
        </w:rPr>
        <w:t xml:space="preserve"> </w:t>
      </w:r>
      <w:r>
        <w:t>rappresentante</w:t>
      </w:r>
    </w:p>
    <w:p w14:paraId="5CCEC09E" w14:textId="77777777" w:rsidR="00C97E15" w:rsidRDefault="00792D98">
      <w:pPr>
        <w:pStyle w:val="Paragrafoelenco"/>
        <w:numPr>
          <w:ilvl w:val="0"/>
          <w:numId w:val="2"/>
        </w:numPr>
        <w:tabs>
          <w:tab w:val="left" w:pos="832"/>
          <w:tab w:val="left" w:pos="833"/>
        </w:tabs>
        <w:spacing w:before="39"/>
        <w:ind w:hanging="361"/>
      </w:pPr>
      <w:r>
        <w:t>titolare</w:t>
      </w:r>
    </w:p>
    <w:p w14:paraId="02C05E3F" w14:textId="77777777" w:rsidR="00C97E15" w:rsidRDefault="00792D98">
      <w:pPr>
        <w:pStyle w:val="Paragrafoelenco"/>
        <w:numPr>
          <w:ilvl w:val="0"/>
          <w:numId w:val="2"/>
        </w:numPr>
        <w:tabs>
          <w:tab w:val="left" w:pos="832"/>
          <w:tab w:val="left" w:pos="833"/>
        </w:tabs>
        <w:spacing w:before="35"/>
        <w:ind w:hanging="361"/>
      </w:pPr>
      <w:r>
        <w:t>procuratore</w:t>
      </w:r>
    </w:p>
    <w:p w14:paraId="28EC3921" w14:textId="77777777" w:rsidR="00C97E15" w:rsidRDefault="00792D98">
      <w:pPr>
        <w:pStyle w:val="Paragrafoelenco"/>
        <w:numPr>
          <w:ilvl w:val="0"/>
          <w:numId w:val="2"/>
        </w:numPr>
        <w:tabs>
          <w:tab w:val="left" w:pos="832"/>
          <w:tab w:val="left" w:pos="833"/>
          <w:tab w:val="left" w:pos="5670"/>
        </w:tabs>
        <w:spacing w:before="39"/>
        <w:ind w:hanging="361"/>
      </w:pPr>
      <w:r>
        <w:t>(</w:t>
      </w:r>
      <w:r>
        <w:rPr>
          <w:i/>
        </w:rPr>
        <w:t>altro</w:t>
      </w:r>
      <w:r>
        <w:rPr>
          <w:i/>
          <w:spacing w:val="-6"/>
        </w:rPr>
        <w:t xml:space="preserve"> </w:t>
      </w:r>
      <w:r>
        <w:rPr>
          <w:i/>
        </w:rPr>
        <w:t>specificare</w:t>
      </w:r>
      <w:r>
        <w:t>)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9588135" w14:textId="77777777" w:rsidR="00C97E15" w:rsidRDefault="00792D98">
      <w:pPr>
        <w:pStyle w:val="Corpotesto"/>
        <w:tabs>
          <w:tab w:val="left" w:pos="9679"/>
        </w:tabs>
        <w:spacing w:before="119"/>
        <w:ind w:left="112"/>
      </w:pPr>
      <w:r>
        <w:t>dell’impresa</w:t>
      </w:r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società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3618D0C" w14:textId="77777777" w:rsidR="00C97E15" w:rsidRDefault="00C97E15">
      <w:pPr>
        <w:sectPr w:rsidR="00C97E15" w:rsidSect="002B0477">
          <w:type w:val="continuous"/>
          <w:pgSz w:w="11900" w:h="16840"/>
          <w:pgMar w:top="1320" w:right="1000" w:bottom="280" w:left="1020" w:header="720" w:footer="720" w:gutter="0"/>
          <w:cols w:space="720"/>
        </w:sectPr>
      </w:pPr>
    </w:p>
    <w:p w14:paraId="1FF15CC8" w14:textId="126456BF" w:rsidR="00C97E15" w:rsidRDefault="00792D98" w:rsidP="005016EB">
      <w:pPr>
        <w:pStyle w:val="Corpotesto"/>
        <w:tabs>
          <w:tab w:val="left" w:pos="4971"/>
        </w:tabs>
        <w:spacing w:before="126" w:line="360" w:lineRule="auto"/>
        <w:ind w:left="113"/>
        <w:jc w:val="both"/>
      </w:pPr>
      <w:r>
        <w:lastRenderedPageBreak/>
        <w:t>con</w:t>
      </w:r>
      <w:r>
        <w:rPr>
          <w:spacing w:val="41"/>
        </w:rPr>
        <w:t xml:space="preserve"> </w:t>
      </w:r>
      <w:r>
        <w:t>sede</w:t>
      </w:r>
      <w:r>
        <w:rPr>
          <w:spacing w:val="95"/>
        </w:rPr>
        <w:t xml:space="preserve"> </w:t>
      </w:r>
      <w:r>
        <w:t xml:space="preserve">a </w:t>
      </w:r>
      <w:r w:rsidR="005016EB">
        <w:t>____________</w:t>
      </w:r>
      <w:r>
        <w:rPr>
          <w:spacing w:val="-14"/>
        </w:rPr>
        <w:t xml:space="preserve"> </w:t>
      </w:r>
      <w:r>
        <w:t>(prov.</w:t>
      </w:r>
      <w:r>
        <w:rPr>
          <w:u w:val="single"/>
        </w:rPr>
        <w:tab/>
      </w:r>
      <w:r>
        <w:t>)</w:t>
      </w:r>
      <w:r>
        <w:rPr>
          <w:spacing w:val="91"/>
        </w:rPr>
        <w:t xml:space="preserve"> </w:t>
      </w:r>
      <w:proofErr w:type="spellStart"/>
      <w:r>
        <w:t>cap</w:t>
      </w:r>
      <w:proofErr w:type="spellEnd"/>
      <w:r w:rsidR="005016EB">
        <w:t xml:space="preserve">__________ </w:t>
      </w:r>
      <w:r>
        <w:t>in</w:t>
      </w:r>
      <w:r>
        <w:rPr>
          <w:spacing w:val="84"/>
        </w:rPr>
        <w:t xml:space="preserve"> </w:t>
      </w:r>
      <w:r>
        <w:t>via/piazza</w:t>
      </w:r>
      <w:r w:rsidR="005016EB">
        <w:t xml:space="preserve">_________________________ </w:t>
      </w:r>
      <w:r w:rsidR="005016EB">
        <w:rPr>
          <w:spacing w:val="-1"/>
        </w:rPr>
        <w:t>i</w:t>
      </w:r>
      <w:r>
        <w:rPr>
          <w:spacing w:val="-1"/>
        </w:rPr>
        <w:t>ndirizzo</w:t>
      </w:r>
      <w:r>
        <w:rPr>
          <w:spacing w:val="-12"/>
        </w:rPr>
        <w:t xml:space="preserve"> </w:t>
      </w:r>
      <w:r>
        <w:t>e-mail/PEC</w:t>
      </w:r>
      <w:r w:rsidR="005016EB">
        <w:t>______________</w:t>
      </w:r>
      <w:r>
        <w:t>C.F.</w:t>
      </w:r>
      <w:r w:rsidR="005016EB">
        <w:t>_________________________________________________</w:t>
      </w:r>
      <w:r>
        <w:rPr>
          <w:u w:val="single"/>
        </w:rPr>
        <w:tab/>
      </w:r>
      <w:r>
        <w:t>Partita</w:t>
      </w:r>
      <w:r>
        <w:rPr>
          <w:spacing w:val="-8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partecipante</w:t>
      </w:r>
      <w:r>
        <w:rPr>
          <w:spacing w:val="16"/>
        </w:rPr>
        <w:t xml:space="preserve"> </w:t>
      </w:r>
      <w:r>
        <w:rPr>
          <w:spacing w:val="-1"/>
        </w:rPr>
        <w:t>alla procedura</w:t>
      </w:r>
      <w:r>
        <w:rPr>
          <w:spacing w:val="-12"/>
        </w:rPr>
        <w:t xml:space="preserve"> </w:t>
      </w:r>
      <w:r>
        <w:rPr>
          <w:spacing w:val="-1"/>
        </w:rPr>
        <w:t>di</w:t>
      </w:r>
      <w:r>
        <w:rPr>
          <w:spacing w:val="-13"/>
        </w:rPr>
        <w:t xml:space="preserve"> </w:t>
      </w:r>
      <w:r>
        <w:rPr>
          <w:spacing w:val="-1"/>
        </w:rPr>
        <w:t>selezione</w:t>
      </w:r>
      <w:r>
        <w:rPr>
          <w:spacing w:val="1"/>
        </w:rPr>
        <w:t xml:space="preserve"> </w:t>
      </w:r>
      <w:r w:rsidR="005016EB">
        <w:rPr>
          <w:spacing w:val="-1"/>
        </w:rPr>
        <w:t>in oggetto</w:t>
      </w:r>
      <w:r>
        <w:rPr>
          <w:spacing w:val="18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valere</w:t>
      </w:r>
      <w:r>
        <w:rPr>
          <w:spacing w:val="18"/>
        </w:rPr>
        <w:t xml:space="preserve"> </w:t>
      </w:r>
      <w:r>
        <w:t>sul</w:t>
      </w:r>
      <w:r>
        <w:rPr>
          <w:spacing w:val="19"/>
        </w:rPr>
        <w:t xml:space="preserve"> </w:t>
      </w:r>
      <w:r>
        <w:t>Piano</w:t>
      </w:r>
      <w:r>
        <w:rPr>
          <w:spacing w:val="18"/>
        </w:rPr>
        <w:t xml:space="preserve"> </w:t>
      </w:r>
      <w:r>
        <w:t>Nazionale</w:t>
      </w:r>
      <w:r>
        <w:rPr>
          <w:spacing w:val="18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Ripresa</w:t>
      </w:r>
      <w:r>
        <w:rPr>
          <w:spacing w:val="18"/>
        </w:rPr>
        <w:t xml:space="preserve"> </w:t>
      </w:r>
      <w:r>
        <w:t>e</w:t>
      </w:r>
      <w:r w:rsidR="005016EB">
        <w:t xml:space="preserve">  </w:t>
      </w:r>
      <w:r>
        <w:t>Resilienza,</w:t>
      </w:r>
      <w:r>
        <w:rPr>
          <w:spacing w:val="3"/>
        </w:rPr>
        <w:t xml:space="preserve"> </w:t>
      </w:r>
      <w:r>
        <w:t>Missione</w:t>
      </w:r>
      <w:r>
        <w:rPr>
          <w:u w:val="single"/>
        </w:rPr>
        <w:t xml:space="preserve"> </w:t>
      </w:r>
      <w:r w:rsidR="003A1F8F">
        <w:rPr>
          <w:u w:val="single"/>
        </w:rPr>
        <w:t>2</w:t>
      </w:r>
      <w:r w:rsidR="004B0D03">
        <w:t xml:space="preserve"> </w:t>
      </w:r>
      <w:r>
        <w:t>Componente</w:t>
      </w:r>
      <w:r>
        <w:rPr>
          <w:u w:val="single"/>
        </w:rPr>
        <w:t xml:space="preserve"> </w:t>
      </w:r>
      <w:r w:rsidR="003A1F8F">
        <w:rPr>
          <w:u w:val="single"/>
        </w:rPr>
        <w:t>2</w:t>
      </w:r>
      <w:r w:rsidR="004B0D03">
        <w:t xml:space="preserve"> </w:t>
      </w:r>
      <w:r>
        <w:t>Investimento/Sub-investimento</w:t>
      </w:r>
      <w:r w:rsidR="003A1F8F">
        <w:rPr>
          <w:u w:val="single"/>
        </w:rPr>
        <w:t>4.2-</w:t>
      </w:r>
      <w:r w:rsidR="003D1904">
        <w:rPr>
          <w:u w:val="single"/>
        </w:rPr>
        <w:t>SVILUPPO TRASPORTO RAPIDO DI MASSA</w:t>
      </w:r>
      <w:r>
        <w:t>,</w:t>
      </w:r>
      <w:r>
        <w:rPr>
          <w:spacing w:val="63"/>
        </w:rPr>
        <w:t xml:space="preserve"> </w:t>
      </w:r>
      <w:r>
        <w:t>vista</w:t>
      </w:r>
      <w:r>
        <w:rPr>
          <w:spacing w:val="61"/>
        </w:rPr>
        <w:t xml:space="preserve"> </w:t>
      </w:r>
      <w:r>
        <w:t>la</w:t>
      </w:r>
      <w:r w:rsidR="005016EB">
        <w:t xml:space="preserve"> </w:t>
      </w:r>
      <w:r>
        <w:t>normativa</w:t>
      </w:r>
      <w:r>
        <w:rPr>
          <w:spacing w:val="5"/>
        </w:rPr>
        <w:t xml:space="preserve"> </w:t>
      </w:r>
      <w:r>
        <w:t>relativa</w:t>
      </w:r>
      <w:r>
        <w:rPr>
          <w:spacing w:val="3"/>
        </w:rPr>
        <w:t xml:space="preserve"> </w:t>
      </w:r>
      <w:r>
        <w:t>alle</w:t>
      </w:r>
      <w:r>
        <w:rPr>
          <w:spacing w:val="4"/>
        </w:rPr>
        <w:t xml:space="preserve"> </w:t>
      </w:r>
      <w:r>
        <w:t>situazioni,</w:t>
      </w:r>
      <w:r>
        <w:rPr>
          <w:spacing w:val="5"/>
        </w:rPr>
        <w:t xml:space="preserve"> </w:t>
      </w:r>
      <w:r>
        <w:t>anche</w:t>
      </w:r>
      <w:r>
        <w:rPr>
          <w:spacing w:val="6"/>
        </w:rPr>
        <w:t xml:space="preserve"> </w:t>
      </w:r>
      <w:r>
        <w:t>potenziali,</w:t>
      </w:r>
      <w:r>
        <w:rPr>
          <w:spacing w:val="4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conflitto</w:t>
      </w:r>
      <w:r>
        <w:rPr>
          <w:spacing w:val="5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interessi,</w:t>
      </w:r>
      <w:r>
        <w:rPr>
          <w:spacing w:val="5"/>
        </w:rPr>
        <w:t xml:space="preserve"> </w:t>
      </w:r>
      <w:r>
        <w:t>ai</w:t>
      </w:r>
      <w:r>
        <w:rPr>
          <w:spacing w:val="5"/>
        </w:rPr>
        <w:t xml:space="preserve"> </w:t>
      </w:r>
      <w:r>
        <w:t>sensi</w:t>
      </w:r>
      <w:r>
        <w:rPr>
          <w:spacing w:val="5"/>
        </w:rPr>
        <w:t xml:space="preserve"> </w:t>
      </w:r>
      <w:r>
        <w:t>degli</w:t>
      </w:r>
      <w:r>
        <w:rPr>
          <w:spacing w:val="5"/>
        </w:rPr>
        <w:t xml:space="preserve"> </w:t>
      </w:r>
      <w:r>
        <w:t>articoli</w:t>
      </w:r>
      <w:r>
        <w:rPr>
          <w:spacing w:val="5"/>
        </w:rPr>
        <w:t xml:space="preserve"> </w:t>
      </w:r>
      <w:r>
        <w:t>46</w:t>
      </w:r>
      <w:r>
        <w:rPr>
          <w:spacing w:val="6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47</w:t>
      </w:r>
      <w:r>
        <w:rPr>
          <w:spacing w:val="5"/>
        </w:rPr>
        <w:t xml:space="preserve"> </w:t>
      </w:r>
      <w:r>
        <w:t>del</w:t>
      </w:r>
      <w:r w:rsidR="005016EB">
        <w:t xml:space="preserve"> </w:t>
      </w:r>
      <w:r>
        <w:t>D.P.R. 28 dicembre 2000, n. 445, consapevole della responsabilità penale in cui incorre chi sottoscrive</w:t>
      </w:r>
      <w:r>
        <w:rPr>
          <w:spacing w:val="1"/>
        </w:rPr>
        <w:t xml:space="preserve"> </w:t>
      </w:r>
      <w:r>
        <w:rPr>
          <w:spacing w:val="-1"/>
        </w:rPr>
        <w:t>dichiarazioni</w:t>
      </w:r>
      <w:r>
        <w:rPr>
          <w:spacing w:val="-13"/>
        </w:rPr>
        <w:t xml:space="preserve"> </w:t>
      </w:r>
      <w:r>
        <w:rPr>
          <w:spacing w:val="-1"/>
        </w:rPr>
        <w:t>mendaci</w:t>
      </w:r>
      <w:r>
        <w:rPr>
          <w:spacing w:val="-13"/>
        </w:rPr>
        <w:t xml:space="preserve"> </w:t>
      </w:r>
      <w:r>
        <w:rPr>
          <w:spacing w:val="-1"/>
        </w:rPr>
        <w:t>o</w:t>
      </w:r>
      <w:r>
        <w:rPr>
          <w:spacing w:val="-14"/>
        </w:rPr>
        <w:t xml:space="preserve"> </w:t>
      </w:r>
      <w:r>
        <w:rPr>
          <w:spacing w:val="-1"/>
        </w:rPr>
        <w:t>forma,</w:t>
      </w:r>
      <w:r>
        <w:rPr>
          <w:spacing w:val="-13"/>
        </w:rPr>
        <w:t xml:space="preserve"> </w:t>
      </w:r>
      <w:r>
        <w:rPr>
          <w:spacing w:val="-1"/>
        </w:rPr>
        <w:t>esibisce,</w:t>
      </w:r>
      <w:r>
        <w:rPr>
          <w:spacing w:val="-13"/>
        </w:rPr>
        <w:t xml:space="preserve"> </w:t>
      </w:r>
      <w:r>
        <w:rPr>
          <w:spacing w:val="-1"/>
        </w:rPr>
        <w:t>si</w:t>
      </w:r>
      <w:r>
        <w:rPr>
          <w:spacing w:val="-13"/>
        </w:rPr>
        <w:t xml:space="preserve"> </w:t>
      </w:r>
      <w:r>
        <w:rPr>
          <w:spacing w:val="-1"/>
        </w:rPr>
        <w:t>avvale</w:t>
      </w:r>
      <w:r>
        <w:rPr>
          <w:spacing w:val="-15"/>
        </w:rPr>
        <w:t xml:space="preserve"> </w:t>
      </w:r>
      <w:r>
        <w:rPr>
          <w:spacing w:val="-1"/>
        </w:rPr>
        <w:t>di</w:t>
      </w:r>
      <w:r>
        <w:rPr>
          <w:spacing w:val="-13"/>
        </w:rPr>
        <w:t xml:space="preserve"> </w:t>
      </w:r>
      <w:r>
        <w:rPr>
          <w:spacing w:val="-1"/>
        </w:rPr>
        <w:t>atti</w:t>
      </w:r>
      <w:r>
        <w:rPr>
          <w:spacing w:val="-13"/>
        </w:rPr>
        <w:t xml:space="preserve"> </w:t>
      </w:r>
      <w:r>
        <w:t>falsi</w:t>
      </w:r>
      <w:r>
        <w:rPr>
          <w:spacing w:val="-13"/>
        </w:rPr>
        <w:t xml:space="preserve"> </w:t>
      </w:r>
      <w:r>
        <w:t>ovvero</w:t>
      </w:r>
      <w:r>
        <w:rPr>
          <w:spacing w:val="-14"/>
        </w:rPr>
        <w:t xml:space="preserve"> </w:t>
      </w:r>
      <w:r>
        <w:t>non</w:t>
      </w:r>
      <w:r>
        <w:rPr>
          <w:spacing w:val="-14"/>
        </w:rPr>
        <w:t xml:space="preserve"> </w:t>
      </w:r>
      <w:r>
        <w:t>più</w:t>
      </w:r>
      <w:r>
        <w:rPr>
          <w:spacing w:val="-14"/>
        </w:rPr>
        <w:t xml:space="preserve"> </w:t>
      </w:r>
      <w:r>
        <w:t>rispondenti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verità</w:t>
      </w:r>
      <w:r>
        <w:rPr>
          <w:spacing w:val="-14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delle</w:t>
      </w:r>
      <w:r>
        <w:rPr>
          <w:spacing w:val="-14"/>
        </w:rPr>
        <w:t xml:space="preserve"> </w:t>
      </w:r>
      <w:r>
        <w:t>relative</w:t>
      </w:r>
      <w:r>
        <w:rPr>
          <w:spacing w:val="1"/>
        </w:rPr>
        <w:t xml:space="preserve"> </w:t>
      </w:r>
      <w:r>
        <w:t>sanzioni</w:t>
      </w:r>
      <w:r>
        <w:rPr>
          <w:spacing w:val="-13"/>
        </w:rPr>
        <w:t xml:space="preserve"> </w:t>
      </w:r>
      <w:r>
        <w:t>penali</w:t>
      </w:r>
      <w:r>
        <w:rPr>
          <w:spacing w:val="-13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cui</w:t>
      </w:r>
      <w:r>
        <w:rPr>
          <w:spacing w:val="-13"/>
        </w:rPr>
        <w:t xml:space="preserve"> </w:t>
      </w:r>
      <w:r>
        <w:t>all’art.</w:t>
      </w:r>
      <w:r>
        <w:rPr>
          <w:spacing w:val="-12"/>
        </w:rPr>
        <w:t xml:space="preserve"> </w:t>
      </w:r>
      <w:r>
        <w:t>76</w:t>
      </w:r>
      <w:r>
        <w:rPr>
          <w:spacing w:val="-13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D.P.R.</w:t>
      </w:r>
      <w:r>
        <w:rPr>
          <w:spacing w:val="-13"/>
        </w:rPr>
        <w:t xml:space="preserve"> </w:t>
      </w:r>
      <w:r>
        <w:t>445/2000,</w:t>
      </w:r>
      <w:r>
        <w:rPr>
          <w:spacing w:val="-13"/>
        </w:rPr>
        <w:t xml:space="preserve"> </w:t>
      </w:r>
      <w:r>
        <w:t>nonché</w:t>
      </w:r>
      <w:r>
        <w:rPr>
          <w:spacing w:val="-12"/>
        </w:rPr>
        <w:t xml:space="preserve"> </w:t>
      </w:r>
      <w:r>
        <w:t>delle</w:t>
      </w:r>
      <w:r>
        <w:rPr>
          <w:spacing w:val="-13"/>
        </w:rPr>
        <w:t xml:space="preserve"> </w:t>
      </w:r>
      <w:r>
        <w:t>conseguenze</w:t>
      </w:r>
      <w:r>
        <w:rPr>
          <w:spacing w:val="-13"/>
        </w:rPr>
        <w:t xml:space="preserve"> </w:t>
      </w:r>
      <w:r>
        <w:t>amministrative</w:t>
      </w:r>
      <w:r>
        <w:rPr>
          <w:spacing w:val="-13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decadenza</w:t>
      </w:r>
      <w:r>
        <w:rPr>
          <w:spacing w:val="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benefici</w:t>
      </w:r>
      <w:r>
        <w:rPr>
          <w:spacing w:val="-1"/>
        </w:rPr>
        <w:t xml:space="preserve"> </w:t>
      </w:r>
      <w:r>
        <w:t>eventualmente</w:t>
      </w:r>
      <w:r>
        <w:rPr>
          <w:spacing w:val="-2"/>
        </w:rPr>
        <w:t xml:space="preserve"> </w:t>
      </w:r>
      <w:r>
        <w:t>conseguenti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provvedimento</w:t>
      </w:r>
      <w:r>
        <w:rPr>
          <w:spacing w:val="-2"/>
        </w:rPr>
        <w:t xml:space="preserve"> </w:t>
      </w:r>
      <w:r>
        <w:t>emanato</w:t>
      </w:r>
    </w:p>
    <w:p w14:paraId="0981234D" w14:textId="77777777" w:rsidR="00C97E15" w:rsidRDefault="00C97E15">
      <w:pPr>
        <w:pStyle w:val="Corpotesto"/>
        <w:spacing w:before="4"/>
        <w:rPr>
          <w:sz w:val="25"/>
        </w:rPr>
      </w:pPr>
    </w:p>
    <w:p w14:paraId="3A33EEC1" w14:textId="77777777" w:rsidR="00C97E15" w:rsidRDefault="00792D98">
      <w:pPr>
        <w:spacing w:before="1"/>
        <w:ind w:left="1084" w:right="1094"/>
        <w:jc w:val="center"/>
        <w:rPr>
          <w:b/>
        </w:rPr>
      </w:pPr>
      <w:r>
        <w:rPr>
          <w:b/>
        </w:rPr>
        <w:t>DICHIARA</w:t>
      </w:r>
    </w:p>
    <w:p w14:paraId="755B3B46" w14:textId="77777777" w:rsidR="00C97E15" w:rsidRDefault="00C97E15">
      <w:pPr>
        <w:pStyle w:val="Corpotesto"/>
        <w:rPr>
          <w:b/>
          <w:sz w:val="24"/>
        </w:rPr>
      </w:pPr>
    </w:p>
    <w:p w14:paraId="47FDF27A" w14:textId="77777777" w:rsidR="00C97E15" w:rsidRDefault="00792D98">
      <w:pPr>
        <w:pStyle w:val="Paragrafoelenco"/>
        <w:numPr>
          <w:ilvl w:val="0"/>
          <w:numId w:val="1"/>
        </w:numPr>
        <w:tabs>
          <w:tab w:val="left" w:pos="538"/>
          <w:tab w:val="left" w:pos="539"/>
        </w:tabs>
        <w:spacing w:before="138" w:line="360" w:lineRule="auto"/>
        <w:ind w:right="123"/>
      </w:pPr>
      <w:r>
        <w:t>che</w:t>
      </w:r>
      <w:r>
        <w:rPr>
          <w:spacing w:val="25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t>propria</w:t>
      </w:r>
      <w:r>
        <w:rPr>
          <w:spacing w:val="25"/>
        </w:rPr>
        <w:t xml:space="preserve"> </w:t>
      </w:r>
      <w:r>
        <w:t>partecipazione</w:t>
      </w:r>
      <w:r>
        <w:rPr>
          <w:spacing w:val="26"/>
        </w:rPr>
        <w:t xml:space="preserve"> </w:t>
      </w:r>
      <w:r>
        <w:t>alla</w:t>
      </w:r>
      <w:r>
        <w:rPr>
          <w:spacing w:val="25"/>
        </w:rPr>
        <w:t xml:space="preserve"> </w:t>
      </w:r>
      <w:r>
        <w:t>gara</w:t>
      </w:r>
      <w:r>
        <w:rPr>
          <w:spacing w:val="25"/>
        </w:rPr>
        <w:t xml:space="preserve"> </w:t>
      </w:r>
      <w:r>
        <w:t>non</w:t>
      </w:r>
      <w:r>
        <w:rPr>
          <w:spacing w:val="25"/>
        </w:rPr>
        <w:t xml:space="preserve"> </w:t>
      </w:r>
      <w:r>
        <w:t>determina</w:t>
      </w:r>
      <w:r>
        <w:rPr>
          <w:spacing w:val="26"/>
        </w:rPr>
        <w:t xml:space="preserve"> </w:t>
      </w:r>
      <w:r>
        <w:t>una</w:t>
      </w:r>
      <w:r>
        <w:rPr>
          <w:spacing w:val="25"/>
        </w:rPr>
        <w:t xml:space="preserve"> </w:t>
      </w:r>
      <w:r>
        <w:t>situazione</w:t>
      </w:r>
      <w:r>
        <w:rPr>
          <w:spacing w:val="25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conflitto</w:t>
      </w:r>
      <w:r>
        <w:rPr>
          <w:spacing w:val="26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interesse</w:t>
      </w:r>
      <w:r>
        <w:rPr>
          <w:spacing w:val="25"/>
        </w:rPr>
        <w:t xml:space="preserve"> </w:t>
      </w:r>
      <w:r>
        <w:t>ai</w:t>
      </w:r>
      <w:r>
        <w:rPr>
          <w:spacing w:val="26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dell’articolo</w:t>
      </w:r>
      <w:r>
        <w:rPr>
          <w:spacing w:val="-2"/>
        </w:rPr>
        <w:t xml:space="preserve"> </w:t>
      </w:r>
      <w:r>
        <w:t>42,</w:t>
      </w:r>
      <w:r>
        <w:rPr>
          <w:spacing w:val="-2"/>
        </w:rPr>
        <w:t xml:space="preserve"> </w:t>
      </w:r>
      <w:r>
        <w:t>comma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D.lgs.</w:t>
      </w:r>
      <w:r>
        <w:rPr>
          <w:spacing w:val="-1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50/2016,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diversamente</w:t>
      </w:r>
      <w:r>
        <w:rPr>
          <w:spacing w:val="-2"/>
        </w:rPr>
        <w:t xml:space="preserve"> </w:t>
      </w:r>
      <w:r>
        <w:t>risolvibile;</w:t>
      </w:r>
    </w:p>
    <w:p w14:paraId="243C156A" w14:textId="77777777" w:rsidR="00C97E15" w:rsidRDefault="00792D98">
      <w:pPr>
        <w:pStyle w:val="Paragrafoelenco"/>
        <w:numPr>
          <w:ilvl w:val="0"/>
          <w:numId w:val="1"/>
        </w:numPr>
        <w:tabs>
          <w:tab w:val="left" w:pos="539"/>
        </w:tabs>
        <w:spacing w:before="83" w:line="360" w:lineRule="auto"/>
        <w:ind w:right="125"/>
        <w:jc w:val="both"/>
      </w:pPr>
      <w:r>
        <w:t>di non trovarsi in situazioni di conflitto di interessi di qualsiasi natura, anche potenziale, che potrebbero</w:t>
      </w:r>
      <w:r>
        <w:rPr>
          <w:spacing w:val="1"/>
        </w:rPr>
        <w:t xml:space="preserve"> </w:t>
      </w:r>
      <w:r>
        <w:t>essere</w:t>
      </w:r>
      <w:r>
        <w:rPr>
          <w:spacing w:val="-7"/>
        </w:rPr>
        <w:t xml:space="preserve"> </w:t>
      </w:r>
      <w:r>
        <w:t>percepite</w:t>
      </w:r>
      <w:r>
        <w:rPr>
          <w:spacing w:val="-7"/>
        </w:rPr>
        <w:t xml:space="preserve"> </w:t>
      </w:r>
      <w:r>
        <w:t>come</w:t>
      </w:r>
      <w:r>
        <w:rPr>
          <w:spacing w:val="-6"/>
        </w:rPr>
        <w:t xml:space="preserve"> </w:t>
      </w:r>
      <w:r>
        <w:t>una</w:t>
      </w:r>
      <w:r>
        <w:rPr>
          <w:spacing w:val="-7"/>
        </w:rPr>
        <w:t xml:space="preserve"> </w:t>
      </w:r>
      <w:r>
        <w:t>minaccia</w:t>
      </w:r>
      <w:r>
        <w:rPr>
          <w:spacing w:val="-7"/>
        </w:rPr>
        <w:t xml:space="preserve"> </w:t>
      </w:r>
      <w:r>
        <w:t>all’imparzialità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indipendenza</w:t>
      </w:r>
      <w:r>
        <w:rPr>
          <w:spacing w:val="-6"/>
        </w:rPr>
        <w:t xml:space="preserve"> </w:t>
      </w:r>
      <w:r>
        <w:t>nel</w:t>
      </w:r>
      <w:r>
        <w:rPr>
          <w:spacing w:val="-8"/>
        </w:rPr>
        <w:t xml:space="preserve"> </w:t>
      </w:r>
      <w:r>
        <w:t>contesto</w:t>
      </w:r>
      <w:r>
        <w:rPr>
          <w:spacing w:val="-9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selezione;</w:t>
      </w:r>
    </w:p>
    <w:p w14:paraId="300E4479" w14:textId="77777777" w:rsidR="00C97E15" w:rsidRDefault="00C97E15">
      <w:pPr>
        <w:pStyle w:val="Corpotesto"/>
        <w:spacing w:before="9"/>
        <w:rPr>
          <w:sz w:val="20"/>
        </w:rPr>
      </w:pPr>
    </w:p>
    <w:p w14:paraId="2E659BF1" w14:textId="77777777" w:rsidR="00C97E15" w:rsidRDefault="00792D98">
      <w:pPr>
        <w:pStyle w:val="Paragrafoelenco"/>
        <w:numPr>
          <w:ilvl w:val="0"/>
          <w:numId w:val="1"/>
        </w:numPr>
        <w:tabs>
          <w:tab w:val="left" w:pos="539"/>
        </w:tabs>
        <w:spacing w:line="360" w:lineRule="auto"/>
        <w:ind w:right="126"/>
        <w:jc w:val="both"/>
      </w:pPr>
      <w:r>
        <w:t>di impegnarsi a comunicare qualsiasi conflitto di interesse che possa insorgere durante la procedura di</w:t>
      </w:r>
      <w:r>
        <w:rPr>
          <w:spacing w:val="1"/>
        </w:rPr>
        <w:t xml:space="preserve"> </w:t>
      </w:r>
      <w:r>
        <w:t>gara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fase</w:t>
      </w:r>
      <w:r>
        <w:rPr>
          <w:spacing w:val="-1"/>
        </w:rPr>
        <w:t xml:space="preserve"> </w:t>
      </w:r>
      <w:r>
        <w:t>esecutiva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contratto;</w:t>
      </w:r>
    </w:p>
    <w:p w14:paraId="0B1C390E" w14:textId="77777777" w:rsidR="00C97E15" w:rsidRDefault="00C97E15">
      <w:pPr>
        <w:pStyle w:val="Corpotesto"/>
        <w:spacing w:before="9"/>
        <w:rPr>
          <w:sz w:val="20"/>
        </w:rPr>
      </w:pPr>
    </w:p>
    <w:p w14:paraId="54C59305" w14:textId="77777777" w:rsidR="00C97E15" w:rsidRDefault="00792D98">
      <w:pPr>
        <w:pStyle w:val="Paragrafoelenco"/>
        <w:numPr>
          <w:ilvl w:val="0"/>
          <w:numId w:val="1"/>
        </w:numPr>
        <w:tabs>
          <w:tab w:val="left" w:pos="539"/>
        </w:tabs>
        <w:spacing w:line="364" w:lineRule="auto"/>
        <w:ind w:right="124"/>
        <w:jc w:val="both"/>
      </w:pPr>
      <w:r>
        <w:t>di impegnarsi ad astenersi prontamente dalla prosecuzione della procedura nel caso emerga un conflitto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interesse;</w:t>
      </w:r>
    </w:p>
    <w:p w14:paraId="3AA604DA" w14:textId="77777777" w:rsidR="00C97E15" w:rsidRDefault="00C97E15">
      <w:pPr>
        <w:pStyle w:val="Corpotesto"/>
        <w:spacing w:before="4"/>
        <w:rPr>
          <w:sz w:val="20"/>
        </w:rPr>
      </w:pPr>
    </w:p>
    <w:p w14:paraId="0E14F777" w14:textId="77777777" w:rsidR="00C97E15" w:rsidRDefault="00792D98">
      <w:pPr>
        <w:pStyle w:val="Paragrafoelenco"/>
        <w:numPr>
          <w:ilvl w:val="0"/>
          <w:numId w:val="1"/>
        </w:numPr>
        <w:tabs>
          <w:tab w:val="left" w:pos="539"/>
        </w:tabs>
        <w:spacing w:before="1" w:line="360" w:lineRule="auto"/>
        <w:ind w:right="125"/>
        <w:jc w:val="both"/>
      </w:pPr>
      <w:r>
        <w:t>di</w:t>
      </w:r>
      <w:r>
        <w:rPr>
          <w:spacing w:val="1"/>
        </w:rPr>
        <w:t xml:space="preserve"> </w:t>
      </w:r>
      <w:r>
        <w:t>impegnarsi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comunicare</w:t>
      </w:r>
      <w:r>
        <w:rPr>
          <w:spacing w:val="1"/>
        </w:rPr>
        <w:t xml:space="preserve"> </w:t>
      </w:r>
      <w:r>
        <w:t>tempestivamente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variazioni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contenuto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dichiarazione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rendere,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caso,</w:t>
      </w:r>
      <w:r>
        <w:rPr>
          <w:spacing w:val="-1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nuova</w:t>
      </w:r>
      <w:r>
        <w:rPr>
          <w:spacing w:val="-4"/>
        </w:rPr>
        <w:t xml:space="preserve"> </w:t>
      </w:r>
      <w:r>
        <w:t>dichiarazione</w:t>
      </w:r>
      <w:r>
        <w:rPr>
          <w:spacing w:val="-1"/>
        </w:rPr>
        <w:t xml:space="preserve"> </w:t>
      </w:r>
      <w:r>
        <w:t>sostitutiva.</w:t>
      </w:r>
    </w:p>
    <w:p w14:paraId="556642A8" w14:textId="77777777" w:rsidR="00C97E15" w:rsidRDefault="00C97E15">
      <w:pPr>
        <w:pStyle w:val="Corpotesto"/>
        <w:spacing w:before="9"/>
        <w:rPr>
          <w:sz w:val="20"/>
        </w:rPr>
      </w:pPr>
    </w:p>
    <w:p w14:paraId="4F180A3C" w14:textId="77777777" w:rsidR="00C97E15" w:rsidRDefault="00792D98">
      <w:pPr>
        <w:pStyle w:val="Corpotesto"/>
        <w:spacing w:line="360" w:lineRule="auto"/>
        <w:ind w:left="112" w:right="124"/>
        <w:jc w:val="both"/>
      </w:pPr>
      <w:r>
        <w:t>Dichiara, infine, di avere preso visione dell’informativa sul trattamento dei dati personali nel rispetto del</w:t>
      </w:r>
      <w:r>
        <w:rPr>
          <w:spacing w:val="1"/>
        </w:rPr>
        <w:t xml:space="preserve"> </w:t>
      </w:r>
      <w:r>
        <w:t>Regolamento (UE) 679/2016, del decreto legislativo 30 giugno 2003, n. 196, così come novellato dal decreto</w:t>
      </w:r>
      <w:r>
        <w:rPr>
          <w:spacing w:val="-52"/>
        </w:rPr>
        <w:t xml:space="preserve"> </w:t>
      </w:r>
      <w:r>
        <w:rPr>
          <w:spacing w:val="-1"/>
        </w:rPr>
        <w:t>legislativo</w:t>
      </w:r>
      <w:r>
        <w:rPr>
          <w:spacing w:val="-13"/>
        </w:rPr>
        <w:t xml:space="preserve"> </w:t>
      </w:r>
      <w:r>
        <w:rPr>
          <w:spacing w:val="-1"/>
        </w:rPr>
        <w:t>10</w:t>
      </w:r>
      <w:r>
        <w:rPr>
          <w:spacing w:val="-13"/>
        </w:rPr>
        <w:t xml:space="preserve"> </w:t>
      </w:r>
      <w:r>
        <w:rPr>
          <w:spacing w:val="-1"/>
        </w:rPr>
        <w:t>agosto</w:t>
      </w:r>
      <w:r>
        <w:rPr>
          <w:spacing w:val="-12"/>
        </w:rPr>
        <w:t xml:space="preserve"> </w:t>
      </w:r>
      <w:r>
        <w:rPr>
          <w:spacing w:val="-1"/>
        </w:rPr>
        <w:t>2018,</w:t>
      </w:r>
      <w:r>
        <w:rPr>
          <w:spacing w:val="-13"/>
        </w:rPr>
        <w:t xml:space="preserve"> </w:t>
      </w:r>
      <w:r>
        <w:rPr>
          <w:spacing w:val="-1"/>
        </w:rPr>
        <w:t>n.</w:t>
      </w:r>
      <w:r>
        <w:rPr>
          <w:spacing w:val="-13"/>
        </w:rPr>
        <w:t xml:space="preserve"> </w:t>
      </w:r>
      <w:r>
        <w:rPr>
          <w:spacing w:val="-1"/>
        </w:rPr>
        <w:t>101,</w:t>
      </w:r>
      <w:r>
        <w:rPr>
          <w:spacing w:val="-12"/>
        </w:rPr>
        <w:t xml:space="preserve"> </w:t>
      </w:r>
      <w:r>
        <w:rPr>
          <w:spacing w:val="-1"/>
        </w:rPr>
        <w:t>nonché</w:t>
      </w:r>
      <w:r>
        <w:rPr>
          <w:spacing w:val="-13"/>
        </w:rPr>
        <w:t xml:space="preserve"> </w:t>
      </w:r>
      <w:r>
        <w:t>secondo</w:t>
      </w:r>
      <w:r>
        <w:rPr>
          <w:spacing w:val="-12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disposizioni</w:t>
      </w:r>
      <w:r>
        <w:rPr>
          <w:spacing w:val="-13"/>
        </w:rPr>
        <w:t xml:space="preserve"> </w:t>
      </w:r>
      <w:r>
        <w:t>contenute</w:t>
      </w:r>
      <w:r>
        <w:rPr>
          <w:spacing w:val="-12"/>
        </w:rPr>
        <w:t xml:space="preserve"> </w:t>
      </w:r>
      <w:r>
        <w:t>nell’art.</w:t>
      </w:r>
      <w:r>
        <w:rPr>
          <w:spacing w:val="-13"/>
        </w:rPr>
        <w:t xml:space="preserve"> </w:t>
      </w:r>
      <w:r>
        <w:t>22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Regolamento</w:t>
      </w:r>
      <w:r>
        <w:rPr>
          <w:spacing w:val="-13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2021/241.</w:t>
      </w:r>
    </w:p>
    <w:p w14:paraId="425D38BD" w14:textId="77777777" w:rsidR="00C97E15" w:rsidRDefault="00C97E15">
      <w:pPr>
        <w:pStyle w:val="Corpotesto"/>
        <w:rPr>
          <w:sz w:val="24"/>
        </w:rPr>
      </w:pPr>
    </w:p>
    <w:p w14:paraId="609E02A1" w14:textId="77777777" w:rsidR="00C97E15" w:rsidRDefault="00C97E15">
      <w:pPr>
        <w:pStyle w:val="Corpotesto"/>
        <w:spacing w:before="10"/>
        <w:rPr>
          <w:sz w:val="23"/>
        </w:rPr>
      </w:pPr>
    </w:p>
    <w:p w14:paraId="28D7C6FC" w14:textId="77777777" w:rsidR="00C97E15" w:rsidRDefault="00792D98">
      <w:pPr>
        <w:tabs>
          <w:tab w:val="left" w:pos="7900"/>
        </w:tabs>
        <w:spacing w:before="1"/>
        <w:ind w:left="538"/>
        <w:rPr>
          <w:sz w:val="20"/>
        </w:rPr>
      </w:pPr>
      <w:r>
        <w:rPr>
          <w:sz w:val="20"/>
        </w:rPr>
        <w:t>LUOGO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>FIRMA</w:t>
      </w:r>
    </w:p>
    <w:p w14:paraId="78F98BFB" w14:textId="77777777" w:rsidR="00C97E15" w:rsidRDefault="00C97E15">
      <w:pPr>
        <w:pStyle w:val="Corpotesto"/>
        <w:rPr>
          <w:sz w:val="20"/>
        </w:rPr>
      </w:pPr>
    </w:p>
    <w:p w14:paraId="187C259B" w14:textId="02BB29DE" w:rsidR="00C97E15" w:rsidRDefault="00300224">
      <w:pPr>
        <w:pStyle w:val="Corpotesto"/>
        <w:spacing w:before="10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4CEB721" wp14:editId="2ECCD2AE">
                <wp:simplePos x="0" y="0"/>
                <wp:positionH relativeFrom="page">
                  <wp:posOffset>751205</wp:posOffset>
                </wp:positionH>
                <wp:positionV relativeFrom="paragraph">
                  <wp:posOffset>144145</wp:posOffset>
                </wp:positionV>
                <wp:extent cx="1460500" cy="1270"/>
                <wp:effectExtent l="0" t="0" r="0" b="0"/>
                <wp:wrapTopAndBottom/>
                <wp:docPr id="83028193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0" cy="1270"/>
                        </a:xfrm>
                        <a:custGeom>
                          <a:avLst/>
                          <a:gdLst>
                            <a:gd name="T0" fmla="+- 0 1183 1183"/>
                            <a:gd name="T1" fmla="*/ T0 w 2300"/>
                            <a:gd name="T2" fmla="+- 0 3483 1183"/>
                            <a:gd name="T3" fmla="*/ T2 w 23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00">
                              <a:moveTo>
                                <a:pt x="0" y="0"/>
                              </a:moveTo>
                              <a:lnTo>
                                <a:pt x="23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32E26" id="Freeform 3" o:spid="_x0000_s1026" style="position:absolute;margin-left:59.15pt;margin-top:11.35pt;width:11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" path="m,l2300,e" filled="f" strokeweight=".14225mm">
                <v:path arrowok="t" o:connecttype="custom" o:connectlocs="0,0;14605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954531E" wp14:editId="18C05766">
                <wp:simplePos x="0" y="0"/>
                <wp:positionH relativeFrom="page">
                  <wp:posOffset>5215255</wp:posOffset>
                </wp:positionH>
                <wp:positionV relativeFrom="paragraph">
                  <wp:posOffset>144145</wp:posOffset>
                </wp:positionV>
                <wp:extent cx="1333500" cy="1270"/>
                <wp:effectExtent l="0" t="0" r="0" b="0"/>
                <wp:wrapTopAndBottom/>
                <wp:docPr id="1245034110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3500" cy="1270"/>
                        </a:xfrm>
                        <a:custGeom>
                          <a:avLst/>
                          <a:gdLst>
                            <a:gd name="T0" fmla="+- 0 8213 8213"/>
                            <a:gd name="T1" fmla="*/ T0 w 2100"/>
                            <a:gd name="T2" fmla="+- 0 10313 8213"/>
                            <a:gd name="T3" fmla="*/ T2 w 2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00">
                              <a:moveTo>
                                <a:pt x="0" y="0"/>
                              </a:moveTo>
                              <a:lnTo>
                                <a:pt x="21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1E6DE" id="Freeform 2" o:spid="_x0000_s1026" style="position:absolute;margin-left:410.65pt;margin-top:11.35pt;width:10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" path="m,l2100,e" filled="f" strokeweight=".14225mm">
                <v:path arrowok="t" o:connecttype="custom" o:connectlocs="0,0;1333500,0" o:connectangles="0,0"/>
                <w10:wrap type="topAndBottom" anchorx="page"/>
              </v:shape>
            </w:pict>
          </mc:Fallback>
        </mc:AlternateContent>
      </w:r>
    </w:p>
    <w:p w14:paraId="6DBB63E1" w14:textId="77777777" w:rsidR="00C97E15" w:rsidRDefault="00C97E15">
      <w:pPr>
        <w:pStyle w:val="Corpotesto"/>
        <w:rPr>
          <w:sz w:val="20"/>
        </w:rPr>
      </w:pPr>
    </w:p>
    <w:p w14:paraId="48F38DE6" w14:textId="77777777" w:rsidR="00C97E15" w:rsidRDefault="00C97E15">
      <w:pPr>
        <w:pStyle w:val="Corpotesto"/>
        <w:rPr>
          <w:sz w:val="20"/>
        </w:rPr>
      </w:pPr>
    </w:p>
    <w:p w14:paraId="42977E68" w14:textId="77777777" w:rsidR="00C97E15" w:rsidRDefault="00C97E15">
      <w:pPr>
        <w:pStyle w:val="Corpotesto"/>
        <w:rPr>
          <w:sz w:val="20"/>
        </w:rPr>
      </w:pPr>
    </w:p>
    <w:p w14:paraId="48D92B0E" w14:textId="77777777" w:rsidR="00C97E15" w:rsidRDefault="00C97E15">
      <w:pPr>
        <w:pStyle w:val="Corpotesto"/>
        <w:rPr>
          <w:sz w:val="23"/>
        </w:rPr>
      </w:pPr>
    </w:p>
    <w:p w14:paraId="4E5598AB" w14:textId="77777777" w:rsidR="00C97E15" w:rsidRDefault="00792D98">
      <w:pPr>
        <w:spacing w:before="94"/>
        <w:ind w:left="1084" w:right="1094"/>
        <w:jc w:val="center"/>
        <w:rPr>
          <w:i/>
          <w:sz w:val="14"/>
        </w:rPr>
      </w:pPr>
      <w:r>
        <w:rPr>
          <w:i/>
          <w:sz w:val="14"/>
        </w:rPr>
        <w:lastRenderedPageBreak/>
        <w:t>Si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allega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copia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fotostatica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identità,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corso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validità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(art.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38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D.P.R.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445/2000e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ss.mm.ii)</w:t>
      </w:r>
    </w:p>
    <w:sectPr w:rsidR="00C97E15" w:rsidSect="004B5808">
      <w:pgSz w:w="11900" w:h="16840"/>
      <w:pgMar w:top="2127" w:right="100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B2A494" w14:textId="77777777" w:rsidR="002B0477" w:rsidRDefault="002B0477">
      <w:r>
        <w:separator/>
      </w:r>
    </w:p>
  </w:endnote>
  <w:endnote w:type="continuationSeparator" w:id="0">
    <w:p w14:paraId="32E2E1A6" w14:textId="77777777" w:rsidR="002B0477" w:rsidRDefault="002B0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E357A" w14:textId="0CA9C132" w:rsidR="00300224" w:rsidRDefault="00300224">
    <w:pPr>
      <w:pStyle w:val="Pidipagina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50021E" w14:textId="77777777" w:rsidR="002B0477" w:rsidRDefault="002B0477">
      <w:r>
        <w:separator/>
      </w:r>
    </w:p>
  </w:footnote>
  <w:footnote w:type="continuationSeparator" w:id="0">
    <w:p w14:paraId="0E1B9193" w14:textId="77777777" w:rsidR="002B0477" w:rsidRDefault="002B04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4320D" w14:textId="666F5351" w:rsidR="00C97E15" w:rsidRDefault="004B5808">
    <w:pPr>
      <w:pStyle w:val="Corpotesto"/>
      <w:spacing w:line="14" w:lineRule="auto"/>
      <w:rPr>
        <w:sz w:val="20"/>
      </w:rPr>
    </w:pPr>
    <w:r>
      <w:rPr>
        <w:rFonts w:ascii="Arial" w:hAnsi="Arial" w:cs="Arial"/>
        <w:noProof/>
      </w:rPr>
      <w:drawing>
        <wp:anchor distT="0" distB="0" distL="114300" distR="114300" simplePos="0" relativeHeight="251658240" behindDoc="0" locked="0" layoutInCell="1" allowOverlap="1" wp14:anchorId="57DC3FC3" wp14:editId="1E015B3F">
          <wp:simplePos x="0" y="0"/>
          <wp:positionH relativeFrom="column">
            <wp:posOffset>-76200</wp:posOffset>
          </wp:positionH>
          <wp:positionV relativeFrom="paragraph">
            <wp:posOffset>304800</wp:posOffset>
          </wp:positionV>
          <wp:extent cx="6324600" cy="914400"/>
          <wp:effectExtent l="0" t="0" r="0" b="0"/>
          <wp:wrapNone/>
          <wp:docPr id="720387654" name="Immagine 1" descr="Immagine che contiene testo, schermata, Carattere, linea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24600" cy="914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FF3E42"/>
    <w:multiLevelType w:val="hybridMultilevel"/>
    <w:tmpl w:val="7ADE0EC6"/>
    <w:lvl w:ilvl="0" w:tplc="19FC3BBA">
      <w:numFmt w:val="bullet"/>
      <w:lvlText w:val=""/>
      <w:lvlJc w:val="left"/>
      <w:pPr>
        <w:ind w:left="538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B84E24BA">
      <w:numFmt w:val="bullet"/>
      <w:lvlText w:val="•"/>
      <w:lvlJc w:val="left"/>
      <w:pPr>
        <w:ind w:left="1474" w:hanging="360"/>
      </w:pPr>
      <w:rPr>
        <w:rFonts w:hint="default"/>
        <w:lang w:val="it-IT" w:eastAsia="en-US" w:bidi="ar-SA"/>
      </w:rPr>
    </w:lvl>
    <w:lvl w:ilvl="2" w:tplc="39B06B52">
      <w:numFmt w:val="bullet"/>
      <w:lvlText w:val="•"/>
      <w:lvlJc w:val="left"/>
      <w:pPr>
        <w:ind w:left="2408" w:hanging="360"/>
      </w:pPr>
      <w:rPr>
        <w:rFonts w:hint="default"/>
        <w:lang w:val="it-IT" w:eastAsia="en-US" w:bidi="ar-SA"/>
      </w:rPr>
    </w:lvl>
    <w:lvl w:ilvl="3" w:tplc="C62AB0B8">
      <w:numFmt w:val="bullet"/>
      <w:lvlText w:val="•"/>
      <w:lvlJc w:val="left"/>
      <w:pPr>
        <w:ind w:left="3342" w:hanging="360"/>
      </w:pPr>
      <w:rPr>
        <w:rFonts w:hint="default"/>
        <w:lang w:val="it-IT" w:eastAsia="en-US" w:bidi="ar-SA"/>
      </w:rPr>
    </w:lvl>
    <w:lvl w:ilvl="4" w:tplc="EF705E92">
      <w:numFmt w:val="bullet"/>
      <w:lvlText w:val="•"/>
      <w:lvlJc w:val="left"/>
      <w:pPr>
        <w:ind w:left="4276" w:hanging="360"/>
      </w:pPr>
      <w:rPr>
        <w:rFonts w:hint="default"/>
        <w:lang w:val="it-IT" w:eastAsia="en-US" w:bidi="ar-SA"/>
      </w:rPr>
    </w:lvl>
    <w:lvl w:ilvl="5" w:tplc="808A8D5A">
      <w:numFmt w:val="bullet"/>
      <w:lvlText w:val="•"/>
      <w:lvlJc w:val="left"/>
      <w:pPr>
        <w:ind w:left="5210" w:hanging="360"/>
      </w:pPr>
      <w:rPr>
        <w:rFonts w:hint="default"/>
        <w:lang w:val="it-IT" w:eastAsia="en-US" w:bidi="ar-SA"/>
      </w:rPr>
    </w:lvl>
    <w:lvl w:ilvl="6" w:tplc="60E2292E">
      <w:numFmt w:val="bullet"/>
      <w:lvlText w:val="•"/>
      <w:lvlJc w:val="left"/>
      <w:pPr>
        <w:ind w:left="6144" w:hanging="360"/>
      </w:pPr>
      <w:rPr>
        <w:rFonts w:hint="default"/>
        <w:lang w:val="it-IT" w:eastAsia="en-US" w:bidi="ar-SA"/>
      </w:rPr>
    </w:lvl>
    <w:lvl w:ilvl="7" w:tplc="33EC5B60">
      <w:numFmt w:val="bullet"/>
      <w:lvlText w:val="•"/>
      <w:lvlJc w:val="left"/>
      <w:pPr>
        <w:ind w:left="7078" w:hanging="360"/>
      </w:pPr>
      <w:rPr>
        <w:rFonts w:hint="default"/>
        <w:lang w:val="it-IT" w:eastAsia="en-US" w:bidi="ar-SA"/>
      </w:rPr>
    </w:lvl>
    <w:lvl w:ilvl="8" w:tplc="0994B026">
      <w:numFmt w:val="bullet"/>
      <w:lvlText w:val="•"/>
      <w:lvlJc w:val="left"/>
      <w:pPr>
        <w:ind w:left="801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541040F2"/>
    <w:multiLevelType w:val="hybridMultilevel"/>
    <w:tmpl w:val="A896097E"/>
    <w:lvl w:ilvl="0" w:tplc="A9F6DDE6">
      <w:numFmt w:val="bullet"/>
      <w:lvlText w:val="□"/>
      <w:lvlJc w:val="left"/>
      <w:pPr>
        <w:ind w:left="832" w:hanging="360"/>
      </w:pPr>
      <w:rPr>
        <w:rFonts w:ascii="Verdana" w:eastAsia="Verdana" w:hAnsi="Verdana" w:cs="Verdana" w:hint="default"/>
        <w:w w:val="99"/>
        <w:sz w:val="24"/>
        <w:szCs w:val="24"/>
        <w:lang w:val="it-IT" w:eastAsia="en-US" w:bidi="ar-SA"/>
      </w:rPr>
    </w:lvl>
    <w:lvl w:ilvl="1" w:tplc="51965E6C">
      <w:numFmt w:val="bullet"/>
      <w:lvlText w:val="•"/>
      <w:lvlJc w:val="left"/>
      <w:pPr>
        <w:ind w:left="1744" w:hanging="360"/>
      </w:pPr>
      <w:rPr>
        <w:rFonts w:hint="default"/>
        <w:lang w:val="it-IT" w:eastAsia="en-US" w:bidi="ar-SA"/>
      </w:rPr>
    </w:lvl>
    <w:lvl w:ilvl="2" w:tplc="EEB2D118">
      <w:numFmt w:val="bullet"/>
      <w:lvlText w:val="•"/>
      <w:lvlJc w:val="left"/>
      <w:pPr>
        <w:ind w:left="2648" w:hanging="360"/>
      </w:pPr>
      <w:rPr>
        <w:rFonts w:hint="default"/>
        <w:lang w:val="it-IT" w:eastAsia="en-US" w:bidi="ar-SA"/>
      </w:rPr>
    </w:lvl>
    <w:lvl w:ilvl="3" w:tplc="FAEA98C0">
      <w:numFmt w:val="bullet"/>
      <w:lvlText w:val="•"/>
      <w:lvlJc w:val="left"/>
      <w:pPr>
        <w:ind w:left="3552" w:hanging="360"/>
      </w:pPr>
      <w:rPr>
        <w:rFonts w:hint="default"/>
        <w:lang w:val="it-IT" w:eastAsia="en-US" w:bidi="ar-SA"/>
      </w:rPr>
    </w:lvl>
    <w:lvl w:ilvl="4" w:tplc="9BAA65BC">
      <w:numFmt w:val="bullet"/>
      <w:lvlText w:val="•"/>
      <w:lvlJc w:val="left"/>
      <w:pPr>
        <w:ind w:left="4456" w:hanging="360"/>
      </w:pPr>
      <w:rPr>
        <w:rFonts w:hint="default"/>
        <w:lang w:val="it-IT" w:eastAsia="en-US" w:bidi="ar-SA"/>
      </w:rPr>
    </w:lvl>
    <w:lvl w:ilvl="5" w:tplc="4EB0123A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 w:tplc="91CCC8BC">
      <w:numFmt w:val="bullet"/>
      <w:lvlText w:val="•"/>
      <w:lvlJc w:val="left"/>
      <w:pPr>
        <w:ind w:left="6264" w:hanging="360"/>
      </w:pPr>
      <w:rPr>
        <w:rFonts w:hint="default"/>
        <w:lang w:val="it-IT" w:eastAsia="en-US" w:bidi="ar-SA"/>
      </w:rPr>
    </w:lvl>
    <w:lvl w:ilvl="7" w:tplc="55620E70">
      <w:numFmt w:val="bullet"/>
      <w:lvlText w:val="•"/>
      <w:lvlJc w:val="left"/>
      <w:pPr>
        <w:ind w:left="7168" w:hanging="360"/>
      </w:pPr>
      <w:rPr>
        <w:rFonts w:hint="default"/>
        <w:lang w:val="it-IT" w:eastAsia="en-US" w:bidi="ar-SA"/>
      </w:rPr>
    </w:lvl>
    <w:lvl w:ilvl="8" w:tplc="465A5CEE">
      <w:numFmt w:val="bullet"/>
      <w:lvlText w:val="•"/>
      <w:lvlJc w:val="left"/>
      <w:pPr>
        <w:ind w:left="8072" w:hanging="360"/>
      </w:pPr>
      <w:rPr>
        <w:rFonts w:hint="default"/>
        <w:lang w:val="it-IT" w:eastAsia="en-US" w:bidi="ar-SA"/>
      </w:rPr>
    </w:lvl>
  </w:abstractNum>
  <w:num w:numId="1" w16cid:durableId="1262911287">
    <w:abstractNumId w:val="0"/>
  </w:num>
  <w:num w:numId="2" w16cid:durableId="135874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E15"/>
    <w:rsid w:val="00113A1C"/>
    <w:rsid w:val="001C050F"/>
    <w:rsid w:val="00234306"/>
    <w:rsid w:val="00273932"/>
    <w:rsid w:val="002B0477"/>
    <w:rsid w:val="00300224"/>
    <w:rsid w:val="00322433"/>
    <w:rsid w:val="003A1F8F"/>
    <w:rsid w:val="003D1904"/>
    <w:rsid w:val="00417848"/>
    <w:rsid w:val="00475F5E"/>
    <w:rsid w:val="004B0447"/>
    <w:rsid w:val="004B0D03"/>
    <w:rsid w:val="004B5808"/>
    <w:rsid w:val="005016EB"/>
    <w:rsid w:val="007328DA"/>
    <w:rsid w:val="00786C0F"/>
    <w:rsid w:val="00792D98"/>
    <w:rsid w:val="007A5A48"/>
    <w:rsid w:val="0099198F"/>
    <w:rsid w:val="009B5FD6"/>
    <w:rsid w:val="00A54BA6"/>
    <w:rsid w:val="00A62F9B"/>
    <w:rsid w:val="00AC058D"/>
    <w:rsid w:val="00B505EC"/>
    <w:rsid w:val="00B83CF5"/>
    <w:rsid w:val="00B8440B"/>
    <w:rsid w:val="00C97E15"/>
    <w:rsid w:val="00CC537E"/>
    <w:rsid w:val="00DB748E"/>
    <w:rsid w:val="00DE05E1"/>
    <w:rsid w:val="00E0506A"/>
    <w:rsid w:val="00E6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4678A1F"/>
  <w15:docId w15:val="{D3DF63D6-62A5-4FF0-A5AA-5581A4BA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2"/>
      <w:ind w:left="1084" w:right="1097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basedOn w:val="Normale"/>
    <w:uiPriority w:val="1"/>
    <w:qFormat/>
    <w:pPr>
      <w:ind w:left="538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002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0224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002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0224"/>
    <w:rPr>
      <w:rFonts w:ascii="Times New Roman" w:eastAsia="Times New Roman" w:hAnsi="Times New Roman" w:cs="Times New Roman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B0D03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491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Ib - Autodichiarazione assenza Conflitto di Interessi (sogg. Realizzatori).docx</dc:title>
  <dc:creator>Angelo Acampora</dc:creator>
  <cp:lastModifiedBy>Angelo Acampora</cp:lastModifiedBy>
  <cp:revision>23</cp:revision>
  <dcterms:created xsi:type="dcterms:W3CDTF">2023-11-24T10:36:00Z</dcterms:created>
  <dcterms:modified xsi:type="dcterms:W3CDTF">2024-06-20T06:35:00Z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2023-06-16T00:00:00Z</vt:filetime>
  </property>
  <property fmtid="{D5CDD505-2E9C-101B-9397-08002B2CF9AE}" pid="3" name="Creator">
    <vt:lpwstr>Word</vt:lpwstr>
  </property>
  <property fmtid="{D5CDD505-2E9C-101B-9397-08002B2CF9AE}" pid="4" name="LastSaved">
    <vt:filetime>2023-11-24T00:00:00Z</vt:filetime>
  </property>
</Properties>
</file>